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413F0" w14:textId="1915F0DD"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w:t>
      </w:r>
      <w:r w:rsidR="00EF7EB3">
        <w:rPr>
          <w:rFonts w:asciiTheme="minorHAnsi" w:eastAsiaTheme="majorEastAsia" w:hAnsiTheme="minorHAnsi" w:cstheme="majorBidi"/>
          <w:b/>
          <w:bCs/>
          <w:szCs w:val="22"/>
        </w:rPr>
        <w:t>G</w:t>
      </w:r>
      <w:r w:rsidR="00A12417" w:rsidRPr="00A12417">
        <w:rPr>
          <w:rFonts w:asciiTheme="minorHAnsi" w:eastAsiaTheme="majorEastAsia" w:hAnsiTheme="minorHAnsi" w:cstheme="majorBidi"/>
          <w:b/>
          <w:bCs/>
          <w:szCs w:val="22"/>
        </w:rPr>
        <w:t>Z/</w:t>
      </w:r>
      <w:r w:rsidR="009B0825">
        <w:rPr>
          <w:rFonts w:cs="Calibri"/>
          <w:b/>
          <w:caps/>
          <w:kern w:val="28"/>
        </w:rPr>
        <w:t>00115</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9B0825">
        <w:rPr>
          <w:rFonts w:asciiTheme="minorHAnsi" w:eastAsiaTheme="majorEastAsia" w:hAnsiTheme="minorHAnsi" w:cstheme="majorBidi"/>
          <w:b/>
          <w:bCs/>
          <w:szCs w:val="22"/>
        </w:rPr>
        <w:t>6</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4D2D4BBD"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CF2FB8" w:rsidRPr="00CF2FB8">
        <w:rPr>
          <w:rFonts w:cs="Arial"/>
          <w:b/>
          <w:i/>
          <w:snapToGrid w:val="0"/>
          <w:color w:val="000000"/>
          <w:szCs w:val="22"/>
        </w:rPr>
        <w:t xml:space="preserve">Budowa przyłączy kablowych nN na terenie Rejonu Energetycznego Rzeszów - </w:t>
      </w:r>
      <w:r w:rsidR="0020700A">
        <w:rPr>
          <w:rFonts w:cs="Arial"/>
          <w:b/>
          <w:i/>
          <w:snapToGrid w:val="0"/>
          <w:color w:val="000000"/>
          <w:szCs w:val="22"/>
        </w:rPr>
        <w:t>4</w:t>
      </w:r>
      <w:r w:rsidR="00CF2FB8" w:rsidRPr="00CF2FB8">
        <w:rPr>
          <w:rFonts w:cs="Arial"/>
          <w:b/>
          <w:i/>
          <w:snapToGrid w:val="0"/>
          <w:color w:val="000000"/>
          <w:szCs w:val="22"/>
        </w:rPr>
        <w:t xml:space="preserve">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CF2FB8">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52349" w14:textId="77777777" w:rsidR="00C76642" w:rsidRDefault="00C76642" w:rsidP="004A302B">
      <w:pPr>
        <w:spacing w:line="240" w:lineRule="auto"/>
      </w:pPr>
      <w:r>
        <w:separator/>
      </w:r>
    </w:p>
  </w:endnote>
  <w:endnote w:type="continuationSeparator" w:id="0">
    <w:p w14:paraId="5663856F" w14:textId="77777777" w:rsidR="00C76642" w:rsidRDefault="00C7664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CF9B8" w14:textId="77777777" w:rsidR="00C76642" w:rsidRDefault="00C76642" w:rsidP="004A302B">
      <w:pPr>
        <w:spacing w:line="240" w:lineRule="auto"/>
      </w:pPr>
      <w:r>
        <w:separator/>
      </w:r>
    </w:p>
  </w:footnote>
  <w:footnote w:type="continuationSeparator" w:id="0">
    <w:p w14:paraId="1B841807" w14:textId="77777777" w:rsidR="00C76642" w:rsidRDefault="00C7664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9F10D8E" w:rsidR="00BB4FE7" w:rsidRPr="00BB4FE7" w:rsidRDefault="00EA06C5" w:rsidP="00354221">
    <w:pPr>
      <w:pStyle w:val="Nagwek"/>
      <w:tabs>
        <w:tab w:val="left" w:pos="2580"/>
        <w:tab w:val="left" w:pos="2985"/>
      </w:tabs>
      <w:spacing w:after="840"/>
      <w:jc w:val="center"/>
      <w:rPr>
        <w:rFonts w:asciiTheme="minorHAnsi" w:hAnsiTheme="minorHAnsi"/>
        <w:b/>
        <w:bCs/>
        <w:color w:val="1F497D" w:themeColor="text2"/>
        <w:sz w:val="16"/>
        <w:szCs w:val="16"/>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7FA1C4C4" wp14:editId="1C152090">
          <wp:simplePos x="0" y="0"/>
          <wp:positionH relativeFrom="margin">
            <wp:posOffset>-514350</wp:posOffset>
          </wp:positionH>
          <wp:positionV relativeFrom="page">
            <wp:posOffset>383540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612588562">
    <w:abstractNumId w:val="22"/>
  </w:num>
  <w:num w:numId="2" w16cid:durableId="1218323949">
    <w:abstractNumId w:val="9"/>
  </w:num>
  <w:num w:numId="3" w16cid:durableId="1151367888">
    <w:abstractNumId w:val="4"/>
  </w:num>
  <w:num w:numId="4" w16cid:durableId="1282301495">
    <w:abstractNumId w:val="36"/>
  </w:num>
  <w:num w:numId="5" w16cid:durableId="2084791583">
    <w:abstractNumId w:val="19"/>
  </w:num>
  <w:num w:numId="6" w16cid:durableId="1281034393">
    <w:abstractNumId w:val="14"/>
  </w:num>
  <w:num w:numId="7" w16cid:durableId="1861315929">
    <w:abstractNumId w:val="27"/>
  </w:num>
  <w:num w:numId="8" w16cid:durableId="1884170531">
    <w:abstractNumId w:val="43"/>
  </w:num>
  <w:num w:numId="9" w16cid:durableId="1685089025">
    <w:abstractNumId w:val="12"/>
  </w:num>
  <w:num w:numId="10" w16cid:durableId="950476208">
    <w:abstractNumId w:val="33"/>
  </w:num>
  <w:num w:numId="11" w16cid:durableId="249319946">
    <w:abstractNumId w:val="24"/>
  </w:num>
  <w:num w:numId="12" w16cid:durableId="269238774">
    <w:abstractNumId w:val="18"/>
  </w:num>
  <w:num w:numId="13" w16cid:durableId="1363702958">
    <w:abstractNumId w:val="10"/>
  </w:num>
  <w:num w:numId="14" w16cid:durableId="393045368">
    <w:abstractNumId w:val="25"/>
  </w:num>
  <w:num w:numId="15" w16cid:durableId="1099834877">
    <w:abstractNumId w:val="35"/>
  </w:num>
  <w:num w:numId="16" w16cid:durableId="117917681">
    <w:abstractNumId w:val="32"/>
  </w:num>
  <w:num w:numId="17" w16cid:durableId="2073038271">
    <w:abstractNumId w:val="44"/>
  </w:num>
  <w:num w:numId="18" w16cid:durableId="1390687625">
    <w:abstractNumId w:val="16"/>
  </w:num>
  <w:num w:numId="19" w16cid:durableId="1493908753">
    <w:abstractNumId w:val="5"/>
  </w:num>
  <w:num w:numId="20" w16cid:durableId="2016953329">
    <w:abstractNumId w:val="29"/>
  </w:num>
  <w:num w:numId="21" w16cid:durableId="2540918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78689214">
    <w:abstractNumId w:val="7"/>
  </w:num>
  <w:num w:numId="23" w16cid:durableId="1737775006">
    <w:abstractNumId w:val="46"/>
  </w:num>
  <w:num w:numId="24" w16cid:durableId="2111391942">
    <w:abstractNumId w:val="8"/>
  </w:num>
  <w:num w:numId="25" w16cid:durableId="656958698">
    <w:abstractNumId w:val="20"/>
  </w:num>
  <w:num w:numId="26" w16cid:durableId="1700162193">
    <w:abstractNumId w:val="13"/>
  </w:num>
  <w:num w:numId="27" w16cid:durableId="1470201329">
    <w:abstractNumId w:val="23"/>
  </w:num>
  <w:num w:numId="28" w16cid:durableId="1626698346">
    <w:abstractNumId w:val="6"/>
  </w:num>
  <w:num w:numId="29" w16cid:durableId="1600867908">
    <w:abstractNumId w:val="21"/>
  </w:num>
  <w:num w:numId="30" w16cid:durableId="1111634146">
    <w:abstractNumId w:val="28"/>
  </w:num>
  <w:num w:numId="31" w16cid:durableId="330523585">
    <w:abstractNumId w:val="26"/>
  </w:num>
  <w:num w:numId="32" w16cid:durableId="832841297">
    <w:abstractNumId w:val="31"/>
  </w:num>
  <w:num w:numId="33" w16cid:durableId="2071221096">
    <w:abstractNumId w:val="34"/>
  </w:num>
  <w:num w:numId="34" w16cid:durableId="1036926054">
    <w:abstractNumId w:val="15"/>
  </w:num>
  <w:num w:numId="35" w16cid:durableId="137695758">
    <w:abstractNumId w:val="17"/>
  </w:num>
  <w:num w:numId="36" w16cid:durableId="1726366936">
    <w:abstractNumId w:val="3"/>
  </w:num>
  <w:num w:numId="37" w16cid:durableId="357585740">
    <w:abstractNumId w:val="41"/>
  </w:num>
  <w:num w:numId="38" w16cid:durableId="359673442">
    <w:abstractNumId w:val="38"/>
  </w:num>
  <w:num w:numId="39" w16cid:durableId="501626366">
    <w:abstractNumId w:val="45"/>
  </w:num>
  <w:num w:numId="40" w16cid:durableId="2103913127">
    <w:abstractNumId w:val="37"/>
  </w:num>
  <w:num w:numId="41" w16cid:durableId="836456899">
    <w:abstractNumId w:val="30"/>
  </w:num>
  <w:num w:numId="42" w16cid:durableId="9335873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2545240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159792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39662151">
    <w:abstractNumId w:val="42"/>
  </w:num>
  <w:num w:numId="46" w16cid:durableId="1550413314">
    <w:abstractNumId w:val="40"/>
  </w:num>
  <w:num w:numId="47" w16cid:durableId="942806252">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00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2784D"/>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6DA4"/>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344"/>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0825"/>
    <w:rsid w:val="009B1350"/>
    <w:rsid w:val="009B2A00"/>
    <w:rsid w:val="009B2C02"/>
    <w:rsid w:val="009B3788"/>
    <w:rsid w:val="009B3C0A"/>
    <w:rsid w:val="009B3C31"/>
    <w:rsid w:val="009B51CA"/>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538"/>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642"/>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2FB8"/>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122"/>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06C5"/>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C7741"/>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EF7EB3"/>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POST/DYS/OR/GZ/00115/2026                         </dmsv2SWPP2ObjectNumber>
    <dmsv2SWPP2SumMD5 xmlns="http://schemas.microsoft.com/sharepoint/v3">fef6620fdc961c51c98179c0b2a5fc41</dmsv2SWPP2SumMD5>
    <dmsv2BaseMoved xmlns="http://schemas.microsoft.com/sharepoint/v3">false</dmsv2BaseMoved>
    <dmsv2BaseIsSensitive xmlns="http://schemas.microsoft.com/sharepoint/v3">true</dmsv2BaseIsSensitive>
    <dmsv2SWPP2IDSWPP2 xmlns="http://schemas.microsoft.com/sharepoint/v3">703713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24165135</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JEUP5JKVCYQC-1398355148-3360</_dlc_DocId>
    <_dlc_DocIdUrl xmlns="a19cb1c7-c5c7-46d4-85ae-d83685407bba">
      <Url>https://swpp2.dms.gkpge.pl/sites/41/_layouts/15/DocIdRedir.aspx?ID=JEUP5JKVCYQC-1398355148-3360</Url>
      <Description>JEUP5JKVCYQC-1398355148-3360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A1F5832-A28F-49C5-8037-5AEBD9BED24E}">
  <ds:schemaRefs>
    <ds:schemaRef ds:uri="http://schemas.openxmlformats.org/officeDocument/2006/bibliography"/>
  </ds:schemaRefs>
</ds:datastoreItem>
</file>

<file path=customXml/itemProps4.xml><?xml version="1.0" encoding="utf-8"?>
<ds:datastoreItem xmlns:ds="http://schemas.openxmlformats.org/officeDocument/2006/customXml" ds:itemID="{4F6BB0BF-4A97-46C2-9131-BDDD67D148CC}">
  <ds:schemaRefs>
    <ds:schemaRef ds:uri="http://schemas.microsoft.com/sharepoint/events"/>
  </ds:schemaRefs>
</ds:datastoreItem>
</file>

<file path=customXml/itemProps5.xml><?xml version="1.0" encoding="utf-8"?>
<ds:datastoreItem xmlns:ds="http://schemas.openxmlformats.org/officeDocument/2006/customXml" ds:itemID="{E6B6C9F5-EEE4-416E-8EBD-BC528FD5C362}"/>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944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7</cp:revision>
  <cp:lastPrinted>2020-02-27T07:25:00Z</cp:lastPrinted>
  <dcterms:created xsi:type="dcterms:W3CDTF">2025-01-16T08:18:00Z</dcterms:created>
  <dcterms:modified xsi:type="dcterms:W3CDTF">2026-01-21T12:16:00Z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850df0d3-9aa9-468a-88fb-7b81f18a2bed</vt:lpwstr>
  </property>
</Properties>
</file>